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2398C" w14:textId="77777777" w:rsidR="00080A98" w:rsidRPr="00373D27" w:rsidRDefault="00080A98" w:rsidP="00394EA4">
      <w:pPr>
        <w:ind w:left="567"/>
        <w:jc w:val="center"/>
        <w:rPr>
          <w:rFonts w:ascii="Arial" w:hAnsi="Arial" w:cs="Arial"/>
          <w:color w:val="000000"/>
          <w:sz w:val="20"/>
          <w:szCs w:val="20"/>
        </w:rPr>
      </w:pPr>
    </w:p>
    <w:p w14:paraId="4AE6FC10" w14:textId="5A07723D" w:rsidR="00C26B19" w:rsidRPr="00C26B19" w:rsidRDefault="00C26B19" w:rsidP="00C26B19">
      <w:pPr>
        <w:jc w:val="right"/>
        <w:rPr>
          <w:rFonts w:ascii="Arial" w:hAnsi="Arial" w:cs="Arial"/>
          <w:b/>
          <w:color w:val="000000"/>
        </w:rPr>
      </w:pPr>
      <w:r w:rsidRPr="00C26B19">
        <w:rPr>
          <w:rFonts w:ascii="Arial" w:hAnsi="Arial" w:cs="Arial"/>
          <w:b/>
          <w:noProof/>
          <w:color w:val="000000"/>
        </w:rPr>
        <w:drawing>
          <wp:inline distT="0" distB="0" distL="0" distR="0" wp14:anchorId="21E78BB2" wp14:editId="2FA472DF">
            <wp:extent cx="6025151" cy="810260"/>
            <wp:effectExtent l="0" t="0" r="0" b="8890"/>
            <wp:docPr id="35978143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663" cy="823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67B9E" w14:textId="3B3A8076" w:rsidR="00105634" w:rsidRPr="00373D27" w:rsidRDefault="00105634">
      <w:pPr>
        <w:ind w:left="567"/>
        <w:jc w:val="right"/>
        <w:rPr>
          <w:rFonts w:ascii="Arial" w:hAnsi="Arial" w:cs="Arial"/>
          <w:b/>
          <w:color w:val="000000"/>
        </w:rPr>
      </w:pPr>
    </w:p>
    <w:p w14:paraId="5C710203" w14:textId="77777777" w:rsidR="00105634" w:rsidRPr="00373D27" w:rsidRDefault="00105634">
      <w:pPr>
        <w:ind w:left="567"/>
        <w:jc w:val="right"/>
        <w:rPr>
          <w:rFonts w:ascii="Arial" w:hAnsi="Arial" w:cs="Arial"/>
          <w:b/>
          <w:color w:val="000000"/>
        </w:rPr>
      </w:pPr>
    </w:p>
    <w:p w14:paraId="76670DF8" w14:textId="77777777" w:rsidR="00105634" w:rsidRPr="00373D27" w:rsidRDefault="00105634">
      <w:pPr>
        <w:ind w:left="567"/>
        <w:jc w:val="right"/>
        <w:rPr>
          <w:rFonts w:ascii="Arial" w:hAnsi="Arial" w:cs="Arial"/>
          <w:b/>
          <w:color w:val="000000"/>
        </w:rPr>
      </w:pPr>
    </w:p>
    <w:p w14:paraId="6A8FE970" w14:textId="4019A154" w:rsidR="002A6FB4" w:rsidRPr="00394EA4" w:rsidRDefault="00884E1C">
      <w:pPr>
        <w:ind w:left="567"/>
        <w:jc w:val="right"/>
        <w:rPr>
          <w:b/>
          <w:color w:val="000000"/>
        </w:rPr>
      </w:pPr>
      <w:r w:rsidRPr="00394EA4">
        <w:rPr>
          <w:b/>
          <w:color w:val="000000"/>
        </w:rPr>
        <w:t xml:space="preserve">Załącznik </w:t>
      </w:r>
      <w:r w:rsidR="00C13CE3">
        <w:rPr>
          <w:b/>
          <w:color w:val="000000"/>
        </w:rPr>
        <w:t>5</w:t>
      </w:r>
      <w:r w:rsidRPr="00394EA4">
        <w:rPr>
          <w:b/>
          <w:color w:val="000000"/>
        </w:rPr>
        <w:t xml:space="preserve"> </w:t>
      </w:r>
      <w:r w:rsidR="002A6FB4" w:rsidRPr="00394EA4">
        <w:rPr>
          <w:b/>
          <w:color w:val="000000"/>
        </w:rPr>
        <w:t>do Zapytania ofertowego</w:t>
      </w:r>
    </w:p>
    <w:p w14:paraId="2DFB61C1" w14:textId="77777777" w:rsidR="002A6FB4" w:rsidRPr="00394EA4" w:rsidRDefault="002A6FB4">
      <w:pPr>
        <w:ind w:left="567"/>
        <w:rPr>
          <w:b/>
          <w:color w:val="000000"/>
        </w:rPr>
      </w:pPr>
    </w:p>
    <w:p w14:paraId="1FE1EA74" w14:textId="77777777" w:rsidR="00105634" w:rsidRPr="00394EA4" w:rsidRDefault="00105634">
      <w:pPr>
        <w:ind w:left="567"/>
        <w:rPr>
          <w:b/>
          <w:color w:val="000000"/>
        </w:rPr>
      </w:pPr>
    </w:p>
    <w:p w14:paraId="38EC269A" w14:textId="77777777" w:rsidR="002A6FB4" w:rsidRPr="00394EA4" w:rsidRDefault="002A6FB4">
      <w:pPr>
        <w:ind w:left="567"/>
        <w:jc w:val="center"/>
        <w:rPr>
          <w:b/>
          <w:color w:val="000000"/>
        </w:rPr>
      </w:pPr>
    </w:p>
    <w:p w14:paraId="5691C034" w14:textId="4D98E59A" w:rsidR="002A6FB4" w:rsidRPr="00394EA4" w:rsidRDefault="00095EB6" w:rsidP="00C26B19">
      <w:pPr>
        <w:spacing w:line="276" w:lineRule="auto"/>
        <w:ind w:left="142"/>
        <w:jc w:val="center"/>
        <w:rPr>
          <w:b/>
          <w:color w:val="000000"/>
        </w:rPr>
      </w:pPr>
      <w:r>
        <w:rPr>
          <w:b/>
          <w:color w:val="000000"/>
        </w:rPr>
        <w:t>WYKAZ WYKONANYCH ROBÓT BUDOWLANYCH</w:t>
      </w:r>
    </w:p>
    <w:p w14:paraId="56FC6A7D" w14:textId="77777777" w:rsidR="002A6FB4" w:rsidRPr="00394EA4" w:rsidRDefault="002A6FB4" w:rsidP="00C26B19">
      <w:pPr>
        <w:tabs>
          <w:tab w:val="num" w:pos="851"/>
        </w:tabs>
        <w:spacing w:line="360" w:lineRule="auto"/>
        <w:ind w:left="142"/>
        <w:jc w:val="both"/>
        <w:rPr>
          <w:b/>
          <w:bCs/>
          <w:color w:val="000000"/>
          <w:sz w:val="22"/>
          <w:szCs w:val="22"/>
        </w:rPr>
      </w:pPr>
    </w:p>
    <w:p w14:paraId="7F799A8C" w14:textId="3CD8D73C" w:rsidR="002A6FB4" w:rsidRPr="001F0554" w:rsidRDefault="00413DC3" w:rsidP="001F0554">
      <w:pPr>
        <w:spacing w:after="120"/>
        <w:ind w:left="142" w:firstLine="284"/>
        <w:jc w:val="both"/>
        <w:rPr>
          <w:b/>
          <w:bCs/>
          <w:color w:val="000000"/>
        </w:rPr>
      </w:pPr>
      <w:r w:rsidRPr="001F0554">
        <w:rPr>
          <w:color w:val="000000"/>
        </w:rPr>
        <w:t>Składając ofertę w postępowaniu o udzielenie zamówienia na</w:t>
      </w:r>
      <w:r w:rsidRPr="001F0554">
        <w:rPr>
          <w:b/>
          <w:color w:val="000000"/>
        </w:rPr>
        <w:t xml:space="preserve"> </w:t>
      </w:r>
      <w:r w:rsidR="00394EA4" w:rsidRPr="001F0554">
        <w:rPr>
          <w:rFonts w:cstheme="minorHAnsi"/>
          <w:b/>
          <w:bCs/>
        </w:rPr>
        <w:t>nabycie robót i materiałów w celu utworzenia i oddania do użytkowania hali produkcyjnej</w:t>
      </w:r>
      <w:r w:rsidR="00394EA4" w:rsidRPr="001F0554">
        <w:rPr>
          <w:b/>
          <w:color w:val="000000"/>
        </w:rPr>
        <w:t xml:space="preserve"> </w:t>
      </w:r>
      <w:r w:rsidR="00373D27" w:rsidRPr="001F0554">
        <w:rPr>
          <w:b/>
          <w:color w:val="000000"/>
        </w:rPr>
        <w:t xml:space="preserve">wg dokumentacji załączonej do zapytania ofertowego </w:t>
      </w:r>
      <w:r w:rsidRPr="001F0554">
        <w:rPr>
          <w:color w:val="000000"/>
        </w:rPr>
        <w:t xml:space="preserve">na potrzeby firmy B.FT Bartłomiej Karaszewski z siedzibą w Barlinku </w:t>
      </w:r>
      <w:r w:rsidR="00394EA4" w:rsidRPr="001F0554">
        <w:rPr>
          <w:color w:val="000000"/>
        </w:rPr>
        <w:t xml:space="preserve">realizowanego </w:t>
      </w:r>
      <w:r w:rsidR="00394EA4" w:rsidRPr="001F0554">
        <w:rPr>
          <w:iCs/>
          <w:color w:val="000000"/>
        </w:rPr>
        <w:t xml:space="preserve">w ramach programu Fundusze Europejskie dla Nowoczesnej Gospodarki w działaniu „ścieżka SMART” </w:t>
      </w:r>
      <w:r w:rsidR="00C13CE3">
        <w:rPr>
          <w:b/>
          <w:bCs/>
          <w:color w:val="000000"/>
        </w:rPr>
        <w:t>poniżej przedstawiam wykaz robót</w:t>
      </w:r>
      <w:r w:rsidR="00095EB6">
        <w:rPr>
          <w:b/>
          <w:bCs/>
          <w:color w:val="000000"/>
        </w:rPr>
        <w:t xml:space="preserve"> budowlanych, obejmujących wykonanie budynku (lub budynków) zgodnych z warunkami postępowania</w:t>
      </w:r>
      <w:r w:rsidR="00DF032C" w:rsidRPr="001F0554">
        <w:rPr>
          <w:b/>
          <w:bCs/>
          <w:color w:val="000000"/>
        </w:rPr>
        <w:t>:</w:t>
      </w:r>
    </w:p>
    <w:p w14:paraId="772AD9CD" w14:textId="77777777" w:rsidR="002A6FB4" w:rsidRDefault="002A6FB4" w:rsidP="00C26B19">
      <w:pPr>
        <w:ind w:left="142"/>
        <w:jc w:val="both"/>
        <w:rPr>
          <w:color w:val="000000"/>
          <w:sz w:val="20"/>
          <w:szCs w:val="20"/>
        </w:rPr>
      </w:pPr>
    </w:p>
    <w:p w14:paraId="77F13240" w14:textId="77777777" w:rsidR="00095EB6" w:rsidRDefault="00095EB6" w:rsidP="00C26B19">
      <w:pPr>
        <w:ind w:left="142"/>
        <w:jc w:val="both"/>
        <w:rPr>
          <w:color w:val="000000"/>
          <w:sz w:val="20"/>
          <w:szCs w:val="20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700"/>
        <w:gridCol w:w="1559"/>
        <w:gridCol w:w="1559"/>
        <w:gridCol w:w="3402"/>
      </w:tblGrid>
      <w:tr w:rsidR="00095EB6" w:rsidRPr="00095EB6" w14:paraId="5A20A629" w14:textId="77777777" w:rsidTr="00095E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6272" w14:textId="77777777" w:rsidR="00095EB6" w:rsidRPr="00095EB6" w:rsidRDefault="00095EB6" w:rsidP="00095E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95EB6">
              <w:rPr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6FF2B" w14:textId="21D67D34" w:rsidR="00095EB6" w:rsidRPr="00095EB6" w:rsidRDefault="00095EB6" w:rsidP="00095E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95EB6">
              <w:rPr>
                <w:b/>
                <w:color w:val="000000"/>
                <w:sz w:val="20"/>
                <w:szCs w:val="20"/>
              </w:rPr>
              <w:t>Nazwa obiektu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7CF37" w14:textId="1F076A8A" w:rsidR="00095EB6" w:rsidRPr="00095EB6" w:rsidRDefault="00095EB6" w:rsidP="00095E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95EB6">
              <w:rPr>
                <w:b/>
                <w:color w:val="000000"/>
                <w:sz w:val="20"/>
                <w:szCs w:val="20"/>
              </w:rPr>
              <w:t>Powierzchnia obiektu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4C77" w14:textId="77777777" w:rsidR="00095EB6" w:rsidRPr="00095EB6" w:rsidRDefault="00095EB6" w:rsidP="00095E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95EB6">
              <w:rPr>
                <w:b/>
                <w:color w:val="000000"/>
                <w:sz w:val="20"/>
                <w:szCs w:val="20"/>
              </w:rPr>
              <w:t xml:space="preserve">Data zakończenia </w:t>
            </w:r>
            <w:r w:rsidRPr="00095EB6">
              <w:rPr>
                <w:b/>
                <w:color w:val="000000"/>
                <w:sz w:val="20"/>
                <w:szCs w:val="20"/>
              </w:rPr>
              <w:br/>
              <w:t>(dzień, miesiąc, rok)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46F5A" w14:textId="03766B74" w:rsidR="00095EB6" w:rsidRPr="00095EB6" w:rsidRDefault="00095EB6" w:rsidP="00095E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Adres oraz dane kontaktowe do inwestora i/lub kierownika budowy</w:t>
            </w:r>
          </w:p>
        </w:tc>
      </w:tr>
      <w:tr w:rsidR="00095EB6" w:rsidRPr="00095EB6" w14:paraId="5101FA73" w14:textId="77777777" w:rsidTr="00095EB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6443" w14:textId="77777777" w:rsidR="00095EB6" w:rsidRPr="00095EB6" w:rsidRDefault="00095EB6" w:rsidP="00095EB6">
            <w:pPr>
              <w:ind w:left="142"/>
              <w:jc w:val="both"/>
              <w:rPr>
                <w:color w:val="000000"/>
                <w:sz w:val="20"/>
                <w:szCs w:val="20"/>
              </w:rPr>
            </w:pPr>
          </w:p>
          <w:p w14:paraId="7E7A315B" w14:textId="77777777" w:rsidR="00095EB6" w:rsidRDefault="00095EB6" w:rsidP="00095EB6">
            <w:pPr>
              <w:ind w:left="142"/>
              <w:jc w:val="both"/>
              <w:rPr>
                <w:color w:val="000000"/>
                <w:sz w:val="20"/>
                <w:szCs w:val="20"/>
              </w:rPr>
            </w:pPr>
            <w:r w:rsidRPr="00095EB6">
              <w:rPr>
                <w:color w:val="000000"/>
                <w:sz w:val="20"/>
                <w:szCs w:val="20"/>
              </w:rPr>
              <w:t>1</w:t>
            </w:r>
          </w:p>
          <w:p w14:paraId="635D6345" w14:textId="77777777" w:rsidR="00095EB6" w:rsidRPr="00095EB6" w:rsidRDefault="00095EB6" w:rsidP="00095EB6">
            <w:pPr>
              <w:ind w:left="142"/>
              <w:jc w:val="both"/>
              <w:rPr>
                <w:color w:val="000000"/>
                <w:sz w:val="20"/>
                <w:szCs w:val="20"/>
              </w:rPr>
            </w:pPr>
          </w:p>
          <w:p w14:paraId="30C47A27" w14:textId="77777777" w:rsidR="00095EB6" w:rsidRDefault="00095EB6" w:rsidP="00095EB6">
            <w:pPr>
              <w:ind w:left="142"/>
              <w:jc w:val="both"/>
              <w:rPr>
                <w:color w:val="000000"/>
                <w:sz w:val="20"/>
                <w:szCs w:val="20"/>
              </w:rPr>
            </w:pPr>
            <w:r w:rsidRPr="00095EB6">
              <w:rPr>
                <w:color w:val="000000"/>
                <w:sz w:val="20"/>
                <w:szCs w:val="20"/>
              </w:rPr>
              <w:t>2</w:t>
            </w:r>
          </w:p>
          <w:p w14:paraId="3B645012" w14:textId="77777777" w:rsidR="00095EB6" w:rsidRPr="00095EB6" w:rsidRDefault="00095EB6" w:rsidP="00095EB6">
            <w:pPr>
              <w:ind w:left="142"/>
              <w:jc w:val="both"/>
              <w:rPr>
                <w:color w:val="000000"/>
                <w:sz w:val="20"/>
                <w:szCs w:val="20"/>
              </w:rPr>
            </w:pPr>
          </w:p>
          <w:p w14:paraId="7C8EFB03" w14:textId="77777777" w:rsidR="00095EB6" w:rsidRDefault="00095EB6" w:rsidP="00095EB6">
            <w:pPr>
              <w:ind w:left="142"/>
              <w:jc w:val="both"/>
              <w:rPr>
                <w:color w:val="000000"/>
                <w:sz w:val="20"/>
                <w:szCs w:val="20"/>
              </w:rPr>
            </w:pPr>
            <w:r w:rsidRPr="00095EB6">
              <w:rPr>
                <w:color w:val="000000"/>
                <w:sz w:val="20"/>
                <w:szCs w:val="20"/>
              </w:rPr>
              <w:t>3</w:t>
            </w:r>
          </w:p>
          <w:p w14:paraId="1BCFAFC8" w14:textId="77777777" w:rsidR="00095EB6" w:rsidRPr="00095EB6" w:rsidRDefault="00095EB6" w:rsidP="00095EB6">
            <w:pPr>
              <w:ind w:left="142"/>
              <w:jc w:val="both"/>
              <w:rPr>
                <w:color w:val="000000"/>
                <w:sz w:val="20"/>
                <w:szCs w:val="20"/>
              </w:rPr>
            </w:pPr>
          </w:p>
          <w:p w14:paraId="4E1B41D5" w14:textId="77777777" w:rsidR="00095EB6" w:rsidRPr="00095EB6" w:rsidRDefault="00095EB6" w:rsidP="00095EB6">
            <w:pPr>
              <w:ind w:left="142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667E" w14:textId="77777777" w:rsidR="00095EB6" w:rsidRPr="00095EB6" w:rsidRDefault="00095EB6" w:rsidP="00095EB6">
            <w:pPr>
              <w:ind w:left="142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A8A6" w14:textId="77777777" w:rsidR="00095EB6" w:rsidRPr="00095EB6" w:rsidRDefault="00095EB6" w:rsidP="00095EB6">
            <w:pPr>
              <w:ind w:left="142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969C" w14:textId="77777777" w:rsidR="00095EB6" w:rsidRPr="00095EB6" w:rsidRDefault="00095EB6" w:rsidP="00095EB6">
            <w:pPr>
              <w:ind w:left="142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C241" w14:textId="77777777" w:rsidR="00095EB6" w:rsidRPr="00095EB6" w:rsidRDefault="00095EB6" w:rsidP="00095EB6">
            <w:pPr>
              <w:ind w:left="142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5A1E2444" w14:textId="77777777" w:rsidR="00095EB6" w:rsidRDefault="00095EB6" w:rsidP="00C26B19">
      <w:pPr>
        <w:ind w:left="142"/>
        <w:jc w:val="both"/>
        <w:rPr>
          <w:color w:val="000000"/>
          <w:sz w:val="20"/>
          <w:szCs w:val="20"/>
        </w:rPr>
      </w:pPr>
    </w:p>
    <w:p w14:paraId="3F81E668" w14:textId="77777777" w:rsidR="00095EB6" w:rsidRDefault="00095EB6" w:rsidP="00C26B19">
      <w:pPr>
        <w:ind w:left="142"/>
        <w:jc w:val="both"/>
        <w:rPr>
          <w:color w:val="000000"/>
          <w:sz w:val="20"/>
          <w:szCs w:val="20"/>
        </w:rPr>
      </w:pPr>
    </w:p>
    <w:p w14:paraId="0890E787" w14:textId="77777777" w:rsidR="00095EB6" w:rsidRDefault="00095EB6" w:rsidP="00C26B19">
      <w:pPr>
        <w:ind w:left="142"/>
        <w:jc w:val="both"/>
        <w:rPr>
          <w:color w:val="000000"/>
          <w:sz w:val="20"/>
          <w:szCs w:val="20"/>
        </w:rPr>
      </w:pPr>
    </w:p>
    <w:p w14:paraId="52E621B0" w14:textId="77777777" w:rsidR="001F0554" w:rsidRPr="00394EA4" w:rsidRDefault="001F0554" w:rsidP="00C26B19">
      <w:pPr>
        <w:ind w:left="142"/>
        <w:jc w:val="both"/>
        <w:rPr>
          <w:color w:val="000000"/>
          <w:sz w:val="20"/>
          <w:szCs w:val="20"/>
        </w:rPr>
      </w:pPr>
    </w:p>
    <w:p w14:paraId="41F291DF" w14:textId="77777777" w:rsidR="002A6FB4" w:rsidRPr="00394EA4" w:rsidRDefault="002A6FB4" w:rsidP="00C26B19">
      <w:pPr>
        <w:ind w:left="142"/>
        <w:jc w:val="both"/>
        <w:rPr>
          <w:color w:val="000000"/>
          <w:sz w:val="20"/>
          <w:szCs w:val="20"/>
        </w:rPr>
      </w:pPr>
    </w:p>
    <w:p w14:paraId="0D23D0BC" w14:textId="77777777" w:rsidR="00DF032C" w:rsidRDefault="00DF032C" w:rsidP="00DF032C">
      <w:pPr>
        <w:ind w:left="142"/>
        <w:jc w:val="both"/>
        <w:rPr>
          <w:color w:val="000000"/>
          <w:sz w:val="20"/>
          <w:szCs w:val="20"/>
        </w:rPr>
      </w:pPr>
      <w:r w:rsidRPr="00394EA4">
        <w:rPr>
          <w:color w:val="000000"/>
          <w:sz w:val="20"/>
          <w:szCs w:val="20"/>
        </w:rPr>
        <w:t>………………………………</w:t>
      </w:r>
      <w:r>
        <w:rPr>
          <w:color w:val="000000"/>
          <w:sz w:val="20"/>
          <w:szCs w:val="20"/>
        </w:rPr>
        <w:t>………..</w:t>
      </w:r>
      <w:r w:rsidRPr="00394EA4">
        <w:rPr>
          <w:color w:val="000000"/>
          <w:sz w:val="20"/>
          <w:szCs w:val="20"/>
        </w:rPr>
        <w:tab/>
      </w:r>
      <w:r w:rsidRPr="00394EA4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Pr="00394EA4">
        <w:rPr>
          <w:color w:val="000000"/>
          <w:sz w:val="20"/>
          <w:szCs w:val="20"/>
        </w:rPr>
        <w:t>………………..…………..…………………</w:t>
      </w:r>
    </w:p>
    <w:p w14:paraId="320B819B" w14:textId="77777777" w:rsidR="00DF032C" w:rsidRPr="00C26B19" w:rsidRDefault="00DF032C" w:rsidP="00DF032C">
      <w:pPr>
        <w:ind w:left="142"/>
        <w:jc w:val="both"/>
        <w:rPr>
          <w:color w:val="000000"/>
          <w:sz w:val="20"/>
          <w:szCs w:val="20"/>
        </w:rPr>
      </w:pPr>
      <w:r w:rsidRPr="00394EA4">
        <w:rPr>
          <w:i/>
          <w:color w:val="000000"/>
          <w:sz w:val="20"/>
          <w:szCs w:val="20"/>
        </w:rPr>
        <w:t>(</w:t>
      </w:r>
      <w:r>
        <w:rPr>
          <w:i/>
          <w:color w:val="000000"/>
          <w:sz w:val="20"/>
          <w:szCs w:val="20"/>
        </w:rPr>
        <w:t>miejscowość, data)</w:t>
      </w: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 w:rsidRPr="00394EA4"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 w:rsidRPr="00394EA4">
        <w:rPr>
          <w:i/>
          <w:color w:val="000000"/>
          <w:sz w:val="20"/>
          <w:szCs w:val="20"/>
        </w:rPr>
        <w:tab/>
        <w:t>(podpis i/lub pieczęć upoważnionego</w:t>
      </w:r>
    </w:p>
    <w:p w14:paraId="7E77F1D2" w14:textId="77777777" w:rsidR="00DF032C" w:rsidRPr="00394EA4" w:rsidRDefault="00DF032C" w:rsidP="00DF032C">
      <w:pPr>
        <w:autoSpaceDE w:val="0"/>
        <w:autoSpaceDN w:val="0"/>
        <w:ind w:left="2269" w:firstLine="567"/>
        <w:rPr>
          <w:i/>
          <w:color w:val="000000"/>
          <w:sz w:val="20"/>
          <w:szCs w:val="20"/>
        </w:rPr>
      </w:pPr>
      <w:r w:rsidRPr="00394EA4">
        <w:rPr>
          <w:i/>
          <w:color w:val="000000"/>
          <w:sz w:val="20"/>
          <w:szCs w:val="20"/>
        </w:rPr>
        <w:t xml:space="preserve">                                  </w:t>
      </w:r>
      <w:r>
        <w:rPr>
          <w:i/>
          <w:color w:val="000000"/>
          <w:sz w:val="20"/>
          <w:szCs w:val="20"/>
        </w:rPr>
        <w:tab/>
      </w:r>
      <w:r w:rsidRPr="00394EA4">
        <w:rPr>
          <w:i/>
          <w:color w:val="000000"/>
          <w:sz w:val="20"/>
          <w:szCs w:val="20"/>
        </w:rPr>
        <w:t xml:space="preserve"> Przedstawiciela Oferenta)</w:t>
      </w:r>
    </w:p>
    <w:p w14:paraId="5A84EF50" w14:textId="77777777" w:rsidR="00DF032C" w:rsidRPr="00394EA4" w:rsidRDefault="00DF032C" w:rsidP="00DF032C">
      <w:pPr>
        <w:ind w:left="142"/>
        <w:rPr>
          <w:b/>
          <w:color w:val="000000"/>
        </w:rPr>
      </w:pPr>
    </w:p>
    <w:p w14:paraId="48F600CD" w14:textId="77777777" w:rsidR="00A96AEF" w:rsidRPr="00394EA4" w:rsidRDefault="00A96AEF" w:rsidP="00DF032C">
      <w:pPr>
        <w:ind w:left="142"/>
        <w:jc w:val="both"/>
        <w:rPr>
          <w:b/>
          <w:color w:val="000000"/>
        </w:rPr>
      </w:pPr>
    </w:p>
    <w:sectPr w:rsidR="00A96AEF" w:rsidRPr="00394EA4" w:rsidSect="004524D2">
      <w:footerReference w:type="default" r:id="rId9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FB82F" w14:textId="77777777" w:rsidR="00FA0E52" w:rsidRDefault="00FA0E52">
      <w:r>
        <w:separator/>
      </w:r>
    </w:p>
  </w:endnote>
  <w:endnote w:type="continuationSeparator" w:id="0">
    <w:p w14:paraId="15F85302" w14:textId="77777777" w:rsidR="00FA0E52" w:rsidRDefault="00FA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537460"/>
      <w:docPartObj>
        <w:docPartGallery w:val="Page Numbers (Bottom of Page)"/>
        <w:docPartUnique/>
      </w:docPartObj>
    </w:sdtPr>
    <w:sdtContent>
      <w:p w14:paraId="7B6C250E" w14:textId="77777777" w:rsidR="00063984" w:rsidRDefault="00AD28BA">
        <w:pPr>
          <w:pStyle w:val="Stopka"/>
          <w:jc w:val="right"/>
        </w:pPr>
        <w:r>
          <w:fldChar w:fldCharType="begin"/>
        </w:r>
        <w:r w:rsidR="00BB6B77">
          <w:instrText xml:space="preserve"> PAGE   \* MERGEFORMAT </w:instrText>
        </w:r>
        <w:r>
          <w:fldChar w:fldCharType="separate"/>
        </w:r>
        <w:r w:rsidR="00413D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ED68065" w14:textId="77777777" w:rsidR="00E22049" w:rsidRDefault="00E22049">
    <w:pPr>
      <w:shd w:val="clear" w:color="auto" w:fill="FFFFF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492F4" w14:textId="77777777" w:rsidR="00FA0E52" w:rsidRDefault="00FA0E52">
      <w:r>
        <w:separator/>
      </w:r>
    </w:p>
  </w:footnote>
  <w:footnote w:type="continuationSeparator" w:id="0">
    <w:p w14:paraId="3F1E2C3C" w14:textId="77777777" w:rsidR="00FA0E52" w:rsidRDefault="00FA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sz w:val="20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sz w:val="20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sz w:val="20"/>
      </w:rPr>
    </w:lvl>
  </w:abstractNum>
  <w:abstractNum w:abstractNumId="7" w15:restartNumberingAfterBreak="0">
    <w:nsid w:val="0A78589D"/>
    <w:multiLevelType w:val="multilevel"/>
    <w:tmpl w:val="8E060284"/>
    <w:lvl w:ilvl="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B740A0E"/>
    <w:multiLevelType w:val="hybridMultilevel"/>
    <w:tmpl w:val="ED08D6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A94E70"/>
    <w:multiLevelType w:val="hybridMultilevel"/>
    <w:tmpl w:val="EAC2C45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FB4107D"/>
    <w:multiLevelType w:val="hybridMultilevel"/>
    <w:tmpl w:val="C5A49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C24FBA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A67441"/>
    <w:multiLevelType w:val="hybridMultilevel"/>
    <w:tmpl w:val="E020DD4E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182D2EB7"/>
    <w:multiLevelType w:val="hybridMultilevel"/>
    <w:tmpl w:val="C9F8BAF4"/>
    <w:lvl w:ilvl="0" w:tplc="E646B8F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2083B"/>
    <w:multiLevelType w:val="hybridMultilevel"/>
    <w:tmpl w:val="DA38176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5002169"/>
    <w:multiLevelType w:val="hybridMultilevel"/>
    <w:tmpl w:val="FEF6CDD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5347949"/>
    <w:multiLevelType w:val="hybridMultilevel"/>
    <w:tmpl w:val="916085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5F55367"/>
    <w:multiLevelType w:val="multilevel"/>
    <w:tmpl w:val="D406958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7" w15:restartNumberingAfterBreak="0">
    <w:nsid w:val="26804354"/>
    <w:multiLevelType w:val="hybridMultilevel"/>
    <w:tmpl w:val="4250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7C148C2"/>
    <w:multiLevelType w:val="hybridMultilevel"/>
    <w:tmpl w:val="80EECB12"/>
    <w:lvl w:ilvl="0" w:tplc="4E8A992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3D8E4B2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F464413A">
      <w:start w:val="4"/>
      <w:numFmt w:val="decimal"/>
      <w:lvlText w:val="%4."/>
      <w:lvlJc w:val="left"/>
      <w:pPr>
        <w:ind w:left="360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D4F7778"/>
    <w:multiLevelType w:val="hybridMultilevel"/>
    <w:tmpl w:val="549668BC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2FC30BC4"/>
    <w:multiLevelType w:val="hybridMultilevel"/>
    <w:tmpl w:val="59D472D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01137B7"/>
    <w:multiLevelType w:val="hybridMultilevel"/>
    <w:tmpl w:val="90BAC87E"/>
    <w:lvl w:ilvl="0" w:tplc="09C077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0E27AEB"/>
    <w:multiLevelType w:val="hybridMultilevel"/>
    <w:tmpl w:val="B720F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7D36BF"/>
    <w:multiLevelType w:val="hybridMultilevel"/>
    <w:tmpl w:val="76287F98"/>
    <w:lvl w:ilvl="0" w:tplc="7F02D7C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7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82C4011"/>
    <w:multiLevelType w:val="hybridMultilevel"/>
    <w:tmpl w:val="7964958E"/>
    <w:lvl w:ilvl="0" w:tplc="FE98C6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188487B"/>
    <w:multiLevelType w:val="hybridMultilevel"/>
    <w:tmpl w:val="D1BCD3C8"/>
    <w:lvl w:ilvl="0" w:tplc="04150011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26" w15:restartNumberingAfterBreak="0">
    <w:nsid w:val="468F24C2"/>
    <w:multiLevelType w:val="hybridMultilevel"/>
    <w:tmpl w:val="E7485E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2F0C92A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0569CD"/>
    <w:multiLevelType w:val="hybridMultilevel"/>
    <w:tmpl w:val="59D472D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4BBB1AE2"/>
    <w:multiLevelType w:val="hybridMultilevel"/>
    <w:tmpl w:val="E97CEC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DC637D"/>
    <w:multiLevelType w:val="hybridMultilevel"/>
    <w:tmpl w:val="1C265F1E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60CA7BFF"/>
    <w:multiLevelType w:val="hybridMultilevel"/>
    <w:tmpl w:val="85C42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00B6D"/>
    <w:multiLevelType w:val="hybridMultilevel"/>
    <w:tmpl w:val="F710D6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FC2BF1"/>
    <w:multiLevelType w:val="hybridMultilevel"/>
    <w:tmpl w:val="08B2F876"/>
    <w:lvl w:ilvl="0" w:tplc="F5EAC8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2708A6"/>
    <w:multiLevelType w:val="hybridMultilevel"/>
    <w:tmpl w:val="DAC0A030"/>
    <w:lvl w:ilvl="0" w:tplc="A1F0FFEC">
      <w:start w:val="10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98B56FE"/>
    <w:multiLevelType w:val="multilevel"/>
    <w:tmpl w:val="60004FCE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5" w15:restartNumberingAfterBreak="0">
    <w:nsid w:val="6AE6450F"/>
    <w:multiLevelType w:val="hybridMultilevel"/>
    <w:tmpl w:val="0CF68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A356B"/>
    <w:multiLevelType w:val="hybridMultilevel"/>
    <w:tmpl w:val="2A3240E0"/>
    <w:lvl w:ilvl="0" w:tplc="30B616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7032703E"/>
    <w:multiLevelType w:val="multilevel"/>
    <w:tmpl w:val="57B42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00"/>
        </w:tabs>
        <w:ind w:left="27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80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794F1A1E"/>
    <w:multiLevelType w:val="hybridMultilevel"/>
    <w:tmpl w:val="5B3ED3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C2091A"/>
    <w:multiLevelType w:val="hybridMultilevel"/>
    <w:tmpl w:val="AABC8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007061">
    <w:abstractNumId w:val="17"/>
  </w:num>
  <w:num w:numId="2" w16cid:durableId="1141463412">
    <w:abstractNumId w:val="36"/>
  </w:num>
  <w:num w:numId="3" w16cid:durableId="1874003414">
    <w:abstractNumId w:val="37"/>
    <w:lvlOverride w:ilvl="0">
      <w:startOverride w:val="1"/>
    </w:lvlOverride>
  </w:num>
  <w:num w:numId="4" w16cid:durableId="876742767">
    <w:abstractNumId w:val="23"/>
  </w:num>
  <w:num w:numId="5" w16cid:durableId="1592202502">
    <w:abstractNumId w:val="11"/>
  </w:num>
  <w:num w:numId="6" w16cid:durableId="1997107442">
    <w:abstractNumId w:val="34"/>
  </w:num>
  <w:num w:numId="7" w16cid:durableId="591285080">
    <w:abstractNumId w:val="27"/>
  </w:num>
  <w:num w:numId="8" w16cid:durableId="1873107466">
    <w:abstractNumId w:val="25"/>
  </w:num>
  <w:num w:numId="9" w16cid:durableId="1370446994">
    <w:abstractNumId w:val="20"/>
  </w:num>
  <w:num w:numId="10" w16cid:durableId="1157649127">
    <w:abstractNumId w:val="24"/>
  </w:num>
  <w:num w:numId="11" w16cid:durableId="1268852898">
    <w:abstractNumId w:val="7"/>
  </w:num>
  <w:num w:numId="12" w16cid:durableId="1699813407">
    <w:abstractNumId w:val="21"/>
  </w:num>
  <w:num w:numId="13" w16cid:durableId="1468890825">
    <w:abstractNumId w:val="14"/>
  </w:num>
  <w:num w:numId="14" w16cid:durableId="2007660924">
    <w:abstractNumId w:val="30"/>
  </w:num>
  <w:num w:numId="15" w16cid:durableId="1942837125">
    <w:abstractNumId w:val="8"/>
  </w:num>
  <w:num w:numId="16" w16cid:durableId="1247038460">
    <w:abstractNumId w:val="38"/>
  </w:num>
  <w:num w:numId="17" w16cid:durableId="1458835575">
    <w:abstractNumId w:val="26"/>
  </w:num>
  <w:num w:numId="18" w16cid:durableId="654770450">
    <w:abstractNumId w:val="15"/>
  </w:num>
  <w:num w:numId="19" w16cid:durableId="704331759">
    <w:abstractNumId w:val="28"/>
  </w:num>
  <w:num w:numId="20" w16cid:durableId="537353019">
    <w:abstractNumId w:val="18"/>
  </w:num>
  <w:num w:numId="21" w16cid:durableId="1957984648">
    <w:abstractNumId w:val="39"/>
  </w:num>
  <w:num w:numId="22" w16cid:durableId="925379996">
    <w:abstractNumId w:val="35"/>
  </w:num>
  <w:num w:numId="23" w16cid:durableId="1239637186">
    <w:abstractNumId w:val="10"/>
  </w:num>
  <w:num w:numId="24" w16cid:durableId="81998223">
    <w:abstractNumId w:val="19"/>
  </w:num>
  <w:num w:numId="25" w16cid:durableId="819811276">
    <w:abstractNumId w:val="9"/>
  </w:num>
  <w:num w:numId="26" w16cid:durableId="790393039">
    <w:abstractNumId w:val="29"/>
  </w:num>
  <w:num w:numId="27" w16cid:durableId="1670408504">
    <w:abstractNumId w:val="22"/>
  </w:num>
  <w:num w:numId="28" w16cid:durableId="2002614947">
    <w:abstractNumId w:val="31"/>
  </w:num>
  <w:num w:numId="29" w16cid:durableId="2032761954">
    <w:abstractNumId w:val="12"/>
  </w:num>
  <w:num w:numId="30" w16cid:durableId="1504854140">
    <w:abstractNumId w:val="33"/>
  </w:num>
  <w:num w:numId="31" w16cid:durableId="243884316">
    <w:abstractNumId w:val="13"/>
  </w:num>
  <w:num w:numId="32" w16cid:durableId="154565820">
    <w:abstractNumId w:val="16"/>
  </w:num>
  <w:num w:numId="33" w16cid:durableId="475337303">
    <w:abstractNumId w:val="3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A98"/>
    <w:rsid w:val="00002CCA"/>
    <w:rsid w:val="00004483"/>
    <w:rsid w:val="00007B47"/>
    <w:rsid w:val="000122CA"/>
    <w:rsid w:val="000352B8"/>
    <w:rsid w:val="0004175F"/>
    <w:rsid w:val="00041E71"/>
    <w:rsid w:val="00044AFD"/>
    <w:rsid w:val="00045A3F"/>
    <w:rsid w:val="00057535"/>
    <w:rsid w:val="00057E9B"/>
    <w:rsid w:val="0006121F"/>
    <w:rsid w:val="00062397"/>
    <w:rsid w:val="00063984"/>
    <w:rsid w:val="00063D18"/>
    <w:rsid w:val="000723F6"/>
    <w:rsid w:val="00073B5B"/>
    <w:rsid w:val="00075578"/>
    <w:rsid w:val="00080A98"/>
    <w:rsid w:val="000815A8"/>
    <w:rsid w:val="00095EB6"/>
    <w:rsid w:val="000B48AE"/>
    <w:rsid w:val="000B4F23"/>
    <w:rsid w:val="000B69B3"/>
    <w:rsid w:val="000C1066"/>
    <w:rsid w:val="000C5C52"/>
    <w:rsid w:val="000D04A1"/>
    <w:rsid w:val="000D54E4"/>
    <w:rsid w:val="000E563C"/>
    <w:rsid w:val="000F0EE7"/>
    <w:rsid w:val="000F1D6D"/>
    <w:rsid w:val="000F345E"/>
    <w:rsid w:val="000F5F5C"/>
    <w:rsid w:val="00101FFB"/>
    <w:rsid w:val="00105147"/>
    <w:rsid w:val="00105634"/>
    <w:rsid w:val="00106C73"/>
    <w:rsid w:val="00110967"/>
    <w:rsid w:val="00114D54"/>
    <w:rsid w:val="00121989"/>
    <w:rsid w:val="001225E5"/>
    <w:rsid w:val="00137A8C"/>
    <w:rsid w:val="001446F0"/>
    <w:rsid w:val="00145BAF"/>
    <w:rsid w:val="00147F55"/>
    <w:rsid w:val="00152A6C"/>
    <w:rsid w:val="001660AB"/>
    <w:rsid w:val="00175BAB"/>
    <w:rsid w:val="00183294"/>
    <w:rsid w:val="001931E8"/>
    <w:rsid w:val="00194BF5"/>
    <w:rsid w:val="001964BB"/>
    <w:rsid w:val="001A1335"/>
    <w:rsid w:val="001A199E"/>
    <w:rsid w:val="001A30DC"/>
    <w:rsid w:val="001A687B"/>
    <w:rsid w:val="001B4684"/>
    <w:rsid w:val="001C4391"/>
    <w:rsid w:val="001C7D46"/>
    <w:rsid w:val="001D1982"/>
    <w:rsid w:val="001D62FE"/>
    <w:rsid w:val="001E2B42"/>
    <w:rsid w:val="001E49FD"/>
    <w:rsid w:val="001F0554"/>
    <w:rsid w:val="001F675C"/>
    <w:rsid w:val="001F7137"/>
    <w:rsid w:val="00202F8D"/>
    <w:rsid w:val="00207D63"/>
    <w:rsid w:val="00215683"/>
    <w:rsid w:val="00216771"/>
    <w:rsid w:val="00216ACF"/>
    <w:rsid w:val="00216FCE"/>
    <w:rsid w:val="00220786"/>
    <w:rsid w:val="00220E90"/>
    <w:rsid w:val="0022201A"/>
    <w:rsid w:val="002236F2"/>
    <w:rsid w:val="00230FDD"/>
    <w:rsid w:val="002310ED"/>
    <w:rsid w:val="002315CF"/>
    <w:rsid w:val="002368A0"/>
    <w:rsid w:val="002437A6"/>
    <w:rsid w:val="00250876"/>
    <w:rsid w:val="00253354"/>
    <w:rsid w:val="00260BA6"/>
    <w:rsid w:val="00265DBA"/>
    <w:rsid w:val="00265FF9"/>
    <w:rsid w:val="002720E3"/>
    <w:rsid w:val="00292B61"/>
    <w:rsid w:val="002951D8"/>
    <w:rsid w:val="002A6FB4"/>
    <w:rsid w:val="002C41AD"/>
    <w:rsid w:val="002D3118"/>
    <w:rsid w:val="002D487A"/>
    <w:rsid w:val="002E2765"/>
    <w:rsid w:val="002E3320"/>
    <w:rsid w:val="002E48BB"/>
    <w:rsid w:val="002E4E58"/>
    <w:rsid w:val="002E7597"/>
    <w:rsid w:val="002F5C2E"/>
    <w:rsid w:val="00301FE4"/>
    <w:rsid w:val="00305F0B"/>
    <w:rsid w:val="00306994"/>
    <w:rsid w:val="00310009"/>
    <w:rsid w:val="0031321B"/>
    <w:rsid w:val="00322802"/>
    <w:rsid w:val="00325010"/>
    <w:rsid w:val="00326294"/>
    <w:rsid w:val="003336D4"/>
    <w:rsid w:val="00334658"/>
    <w:rsid w:val="00341313"/>
    <w:rsid w:val="00343901"/>
    <w:rsid w:val="003466EB"/>
    <w:rsid w:val="003474E9"/>
    <w:rsid w:val="003538D9"/>
    <w:rsid w:val="003576A3"/>
    <w:rsid w:val="0036548D"/>
    <w:rsid w:val="00365B08"/>
    <w:rsid w:val="00365D5B"/>
    <w:rsid w:val="00373A9C"/>
    <w:rsid w:val="00373D27"/>
    <w:rsid w:val="003870BD"/>
    <w:rsid w:val="00394AB9"/>
    <w:rsid w:val="00394EA4"/>
    <w:rsid w:val="003A16F6"/>
    <w:rsid w:val="003B25BD"/>
    <w:rsid w:val="003B3073"/>
    <w:rsid w:val="003C03FB"/>
    <w:rsid w:val="003C0EAA"/>
    <w:rsid w:val="003C2632"/>
    <w:rsid w:val="003C2D04"/>
    <w:rsid w:val="003D4004"/>
    <w:rsid w:val="003D49E3"/>
    <w:rsid w:val="003E1BE6"/>
    <w:rsid w:val="003E2F70"/>
    <w:rsid w:val="003E45FF"/>
    <w:rsid w:val="003F1A4F"/>
    <w:rsid w:val="0040002A"/>
    <w:rsid w:val="00406F23"/>
    <w:rsid w:val="00413552"/>
    <w:rsid w:val="00413DC3"/>
    <w:rsid w:val="00413ED8"/>
    <w:rsid w:val="00420C2F"/>
    <w:rsid w:val="004218B8"/>
    <w:rsid w:val="00422848"/>
    <w:rsid w:val="00427C5B"/>
    <w:rsid w:val="0043061D"/>
    <w:rsid w:val="004309C3"/>
    <w:rsid w:val="00430B11"/>
    <w:rsid w:val="004311B7"/>
    <w:rsid w:val="0043125F"/>
    <w:rsid w:val="00433A65"/>
    <w:rsid w:val="00442BA1"/>
    <w:rsid w:val="00451033"/>
    <w:rsid w:val="00451973"/>
    <w:rsid w:val="0045198A"/>
    <w:rsid w:val="004524D2"/>
    <w:rsid w:val="00454BFF"/>
    <w:rsid w:val="00455EAB"/>
    <w:rsid w:val="00456A71"/>
    <w:rsid w:val="00464CF8"/>
    <w:rsid w:val="004721F3"/>
    <w:rsid w:val="00472545"/>
    <w:rsid w:val="00474F44"/>
    <w:rsid w:val="00475C65"/>
    <w:rsid w:val="00476BE4"/>
    <w:rsid w:val="0048136A"/>
    <w:rsid w:val="00486AB4"/>
    <w:rsid w:val="00490CE4"/>
    <w:rsid w:val="00491817"/>
    <w:rsid w:val="00496B80"/>
    <w:rsid w:val="004A7798"/>
    <w:rsid w:val="004B14CE"/>
    <w:rsid w:val="004B5CC8"/>
    <w:rsid w:val="004C32AD"/>
    <w:rsid w:val="004D1172"/>
    <w:rsid w:val="004D2AF9"/>
    <w:rsid w:val="004D2D8E"/>
    <w:rsid w:val="004E48A2"/>
    <w:rsid w:val="004E581C"/>
    <w:rsid w:val="004E6939"/>
    <w:rsid w:val="004F2983"/>
    <w:rsid w:val="00510359"/>
    <w:rsid w:val="00514AB9"/>
    <w:rsid w:val="00522B14"/>
    <w:rsid w:val="005241B2"/>
    <w:rsid w:val="00526170"/>
    <w:rsid w:val="0052750F"/>
    <w:rsid w:val="005313A4"/>
    <w:rsid w:val="0053477F"/>
    <w:rsid w:val="00537DA3"/>
    <w:rsid w:val="005406CE"/>
    <w:rsid w:val="00544374"/>
    <w:rsid w:val="00545A05"/>
    <w:rsid w:val="005469DC"/>
    <w:rsid w:val="00550BD7"/>
    <w:rsid w:val="00557F51"/>
    <w:rsid w:val="00565FC8"/>
    <w:rsid w:val="00567353"/>
    <w:rsid w:val="005702EE"/>
    <w:rsid w:val="0057132A"/>
    <w:rsid w:val="005743F7"/>
    <w:rsid w:val="00580062"/>
    <w:rsid w:val="00582272"/>
    <w:rsid w:val="00583A7A"/>
    <w:rsid w:val="00585BBD"/>
    <w:rsid w:val="005961BB"/>
    <w:rsid w:val="00597562"/>
    <w:rsid w:val="005B14C1"/>
    <w:rsid w:val="005B5591"/>
    <w:rsid w:val="005C2FBC"/>
    <w:rsid w:val="005C424D"/>
    <w:rsid w:val="005C43D2"/>
    <w:rsid w:val="005C5142"/>
    <w:rsid w:val="005D6377"/>
    <w:rsid w:val="005D6F0C"/>
    <w:rsid w:val="005E221D"/>
    <w:rsid w:val="005E24C2"/>
    <w:rsid w:val="005E551D"/>
    <w:rsid w:val="005F59D0"/>
    <w:rsid w:val="0060676A"/>
    <w:rsid w:val="006156C1"/>
    <w:rsid w:val="00620186"/>
    <w:rsid w:val="00622D96"/>
    <w:rsid w:val="00627584"/>
    <w:rsid w:val="00631101"/>
    <w:rsid w:val="006313B2"/>
    <w:rsid w:val="00633E05"/>
    <w:rsid w:val="00634016"/>
    <w:rsid w:val="00634AA4"/>
    <w:rsid w:val="006360A8"/>
    <w:rsid w:val="006368D9"/>
    <w:rsid w:val="00655276"/>
    <w:rsid w:val="00663546"/>
    <w:rsid w:val="0068179A"/>
    <w:rsid w:val="00683149"/>
    <w:rsid w:val="00683E0B"/>
    <w:rsid w:val="006859F0"/>
    <w:rsid w:val="00687710"/>
    <w:rsid w:val="0069177B"/>
    <w:rsid w:val="00697335"/>
    <w:rsid w:val="006A1D0E"/>
    <w:rsid w:val="006B20B8"/>
    <w:rsid w:val="006C52FF"/>
    <w:rsid w:val="006C7AA0"/>
    <w:rsid w:val="006D5CDA"/>
    <w:rsid w:val="006E1380"/>
    <w:rsid w:val="006E2C51"/>
    <w:rsid w:val="006E3ACE"/>
    <w:rsid w:val="006E5017"/>
    <w:rsid w:val="006F174B"/>
    <w:rsid w:val="00700506"/>
    <w:rsid w:val="00706060"/>
    <w:rsid w:val="00706242"/>
    <w:rsid w:val="007134F9"/>
    <w:rsid w:val="00717AB2"/>
    <w:rsid w:val="00720ECA"/>
    <w:rsid w:val="007268CA"/>
    <w:rsid w:val="00742368"/>
    <w:rsid w:val="007477B5"/>
    <w:rsid w:val="00751896"/>
    <w:rsid w:val="007530C3"/>
    <w:rsid w:val="00755052"/>
    <w:rsid w:val="007554B5"/>
    <w:rsid w:val="00762D29"/>
    <w:rsid w:val="007638AD"/>
    <w:rsid w:val="00763EF6"/>
    <w:rsid w:val="007671F4"/>
    <w:rsid w:val="00770357"/>
    <w:rsid w:val="0077292C"/>
    <w:rsid w:val="00773D3E"/>
    <w:rsid w:val="0077415C"/>
    <w:rsid w:val="00774564"/>
    <w:rsid w:val="0079492A"/>
    <w:rsid w:val="00795DC7"/>
    <w:rsid w:val="007A04B9"/>
    <w:rsid w:val="007A091B"/>
    <w:rsid w:val="007C09D5"/>
    <w:rsid w:val="007C103D"/>
    <w:rsid w:val="007D521F"/>
    <w:rsid w:val="007E07D7"/>
    <w:rsid w:val="007E13E6"/>
    <w:rsid w:val="007F1DF3"/>
    <w:rsid w:val="007F56A3"/>
    <w:rsid w:val="00806ED1"/>
    <w:rsid w:val="008104E6"/>
    <w:rsid w:val="0081198D"/>
    <w:rsid w:val="00812D4D"/>
    <w:rsid w:val="00817BC6"/>
    <w:rsid w:val="00817F1C"/>
    <w:rsid w:val="00820D70"/>
    <w:rsid w:val="00821115"/>
    <w:rsid w:val="00821776"/>
    <w:rsid w:val="00830C7A"/>
    <w:rsid w:val="008342C0"/>
    <w:rsid w:val="00835793"/>
    <w:rsid w:val="0083617B"/>
    <w:rsid w:val="00836E9A"/>
    <w:rsid w:val="00841449"/>
    <w:rsid w:val="00842145"/>
    <w:rsid w:val="00842A2A"/>
    <w:rsid w:val="0084365D"/>
    <w:rsid w:val="0085193F"/>
    <w:rsid w:val="008527F0"/>
    <w:rsid w:val="00853582"/>
    <w:rsid w:val="008535D3"/>
    <w:rsid w:val="008556A3"/>
    <w:rsid w:val="00856BF2"/>
    <w:rsid w:val="00856EF0"/>
    <w:rsid w:val="00865E4C"/>
    <w:rsid w:val="00877778"/>
    <w:rsid w:val="00877CBB"/>
    <w:rsid w:val="008816D8"/>
    <w:rsid w:val="00884E1C"/>
    <w:rsid w:val="008968EE"/>
    <w:rsid w:val="00897389"/>
    <w:rsid w:val="008A79F1"/>
    <w:rsid w:val="008A7DB6"/>
    <w:rsid w:val="008B3324"/>
    <w:rsid w:val="008B3BB4"/>
    <w:rsid w:val="008B4ECB"/>
    <w:rsid w:val="008C1AA1"/>
    <w:rsid w:val="008C2947"/>
    <w:rsid w:val="008D2224"/>
    <w:rsid w:val="008D3650"/>
    <w:rsid w:val="008E0E05"/>
    <w:rsid w:val="008E0E59"/>
    <w:rsid w:val="008E1CCA"/>
    <w:rsid w:val="008E405A"/>
    <w:rsid w:val="008E5AA1"/>
    <w:rsid w:val="008E7939"/>
    <w:rsid w:val="008F42F0"/>
    <w:rsid w:val="008F7802"/>
    <w:rsid w:val="008F79BB"/>
    <w:rsid w:val="00901430"/>
    <w:rsid w:val="00910BFE"/>
    <w:rsid w:val="00915A21"/>
    <w:rsid w:val="00926972"/>
    <w:rsid w:val="00932BBC"/>
    <w:rsid w:val="00933B6A"/>
    <w:rsid w:val="0094040D"/>
    <w:rsid w:val="0094134C"/>
    <w:rsid w:val="00947FFA"/>
    <w:rsid w:val="009526D2"/>
    <w:rsid w:val="00963B1D"/>
    <w:rsid w:val="00967D40"/>
    <w:rsid w:val="00967EC6"/>
    <w:rsid w:val="0097148D"/>
    <w:rsid w:val="0097440E"/>
    <w:rsid w:val="00976321"/>
    <w:rsid w:val="00986B84"/>
    <w:rsid w:val="0099047D"/>
    <w:rsid w:val="00995442"/>
    <w:rsid w:val="009961F8"/>
    <w:rsid w:val="00996C4F"/>
    <w:rsid w:val="009A2687"/>
    <w:rsid w:val="009A49B0"/>
    <w:rsid w:val="009A63E2"/>
    <w:rsid w:val="009A76B8"/>
    <w:rsid w:val="009B06C3"/>
    <w:rsid w:val="009B2855"/>
    <w:rsid w:val="009B5EEF"/>
    <w:rsid w:val="009C0A95"/>
    <w:rsid w:val="009C6558"/>
    <w:rsid w:val="009C77BD"/>
    <w:rsid w:val="009D7452"/>
    <w:rsid w:val="00A00B76"/>
    <w:rsid w:val="00A027F0"/>
    <w:rsid w:val="00A03D57"/>
    <w:rsid w:val="00A07C2E"/>
    <w:rsid w:val="00A10032"/>
    <w:rsid w:val="00A1351E"/>
    <w:rsid w:val="00A2066D"/>
    <w:rsid w:val="00A27B18"/>
    <w:rsid w:val="00A30D29"/>
    <w:rsid w:val="00A36E1A"/>
    <w:rsid w:val="00A434EE"/>
    <w:rsid w:val="00A46ECB"/>
    <w:rsid w:val="00A47D78"/>
    <w:rsid w:val="00A5133D"/>
    <w:rsid w:val="00A52098"/>
    <w:rsid w:val="00A57CB4"/>
    <w:rsid w:val="00A60AEA"/>
    <w:rsid w:val="00A6205B"/>
    <w:rsid w:val="00A64AC4"/>
    <w:rsid w:val="00A64FDA"/>
    <w:rsid w:val="00A70C81"/>
    <w:rsid w:val="00A70F7C"/>
    <w:rsid w:val="00A83C8D"/>
    <w:rsid w:val="00A929A3"/>
    <w:rsid w:val="00A95C77"/>
    <w:rsid w:val="00A95E68"/>
    <w:rsid w:val="00A96AEF"/>
    <w:rsid w:val="00AA0C55"/>
    <w:rsid w:val="00AA6CCE"/>
    <w:rsid w:val="00AB31D2"/>
    <w:rsid w:val="00AB4D7D"/>
    <w:rsid w:val="00AC2761"/>
    <w:rsid w:val="00AC555D"/>
    <w:rsid w:val="00AC6B92"/>
    <w:rsid w:val="00AD158C"/>
    <w:rsid w:val="00AD28BA"/>
    <w:rsid w:val="00AD36AC"/>
    <w:rsid w:val="00AD3974"/>
    <w:rsid w:val="00AD652E"/>
    <w:rsid w:val="00AD6BE0"/>
    <w:rsid w:val="00AE158D"/>
    <w:rsid w:val="00AE76BA"/>
    <w:rsid w:val="00AF2992"/>
    <w:rsid w:val="00B00D2E"/>
    <w:rsid w:val="00B06CBD"/>
    <w:rsid w:val="00B1115D"/>
    <w:rsid w:val="00B121FD"/>
    <w:rsid w:val="00B134BA"/>
    <w:rsid w:val="00B17A16"/>
    <w:rsid w:val="00B200DA"/>
    <w:rsid w:val="00B21CB3"/>
    <w:rsid w:val="00B24D28"/>
    <w:rsid w:val="00B256BE"/>
    <w:rsid w:val="00B30865"/>
    <w:rsid w:val="00B34584"/>
    <w:rsid w:val="00B35372"/>
    <w:rsid w:val="00B42537"/>
    <w:rsid w:val="00B43E58"/>
    <w:rsid w:val="00B47C53"/>
    <w:rsid w:val="00B54897"/>
    <w:rsid w:val="00B6781E"/>
    <w:rsid w:val="00B80FD0"/>
    <w:rsid w:val="00B84DBC"/>
    <w:rsid w:val="00BA0EBA"/>
    <w:rsid w:val="00BB39F8"/>
    <w:rsid w:val="00BB49DF"/>
    <w:rsid w:val="00BB6765"/>
    <w:rsid w:val="00BB6B77"/>
    <w:rsid w:val="00BC4E75"/>
    <w:rsid w:val="00BD04F1"/>
    <w:rsid w:val="00BD3615"/>
    <w:rsid w:val="00BD3FEA"/>
    <w:rsid w:val="00BD413D"/>
    <w:rsid w:val="00BD4484"/>
    <w:rsid w:val="00BD5ADA"/>
    <w:rsid w:val="00BF1756"/>
    <w:rsid w:val="00BF4053"/>
    <w:rsid w:val="00C00E66"/>
    <w:rsid w:val="00C107B2"/>
    <w:rsid w:val="00C11F2F"/>
    <w:rsid w:val="00C122B1"/>
    <w:rsid w:val="00C125C1"/>
    <w:rsid w:val="00C13CE3"/>
    <w:rsid w:val="00C17128"/>
    <w:rsid w:val="00C201D7"/>
    <w:rsid w:val="00C22575"/>
    <w:rsid w:val="00C25BBF"/>
    <w:rsid w:val="00C26B19"/>
    <w:rsid w:val="00C313AB"/>
    <w:rsid w:val="00C326D7"/>
    <w:rsid w:val="00C3510F"/>
    <w:rsid w:val="00C41064"/>
    <w:rsid w:val="00C43370"/>
    <w:rsid w:val="00C46BB6"/>
    <w:rsid w:val="00C47086"/>
    <w:rsid w:val="00C52A64"/>
    <w:rsid w:val="00C559FD"/>
    <w:rsid w:val="00C61DED"/>
    <w:rsid w:val="00C63468"/>
    <w:rsid w:val="00C708B6"/>
    <w:rsid w:val="00C71FF4"/>
    <w:rsid w:val="00C73167"/>
    <w:rsid w:val="00C74D88"/>
    <w:rsid w:val="00C853B6"/>
    <w:rsid w:val="00C95812"/>
    <w:rsid w:val="00C968F7"/>
    <w:rsid w:val="00CB0403"/>
    <w:rsid w:val="00CB1AD4"/>
    <w:rsid w:val="00CB1BF6"/>
    <w:rsid w:val="00CB3C46"/>
    <w:rsid w:val="00CD110A"/>
    <w:rsid w:val="00CE01FE"/>
    <w:rsid w:val="00CE0713"/>
    <w:rsid w:val="00CE393E"/>
    <w:rsid w:val="00CE4BF7"/>
    <w:rsid w:val="00CE53BD"/>
    <w:rsid w:val="00CF3F1D"/>
    <w:rsid w:val="00CF6BF4"/>
    <w:rsid w:val="00D00E07"/>
    <w:rsid w:val="00D03C76"/>
    <w:rsid w:val="00D04F39"/>
    <w:rsid w:val="00D17232"/>
    <w:rsid w:val="00D21C9C"/>
    <w:rsid w:val="00D26EDD"/>
    <w:rsid w:val="00D354E2"/>
    <w:rsid w:val="00D41094"/>
    <w:rsid w:val="00D43128"/>
    <w:rsid w:val="00D44498"/>
    <w:rsid w:val="00D466AD"/>
    <w:rsid w:val="00D51903"/>
    <w:rsid w:val="00D71F7E"/>
    <w:rsid w:val="00D74CDE"/>
    <w:rsid w:val="00D74DA7"/>
    <w:rsid w:val="00D751C2"/>
    <w:rsid w:val="00D826C8"/>
    <w:rsid w:val="00D85990"/>
    <w:rsid w:val="00D8690F"/>
    <w:rsid w:val="00D86BA8"/>
    <w:rsid w:val="00D9214F"/>
    <w:rsid w:val="00D97662"/>
    <w:rsid w:val="00DA0F1E"/>
    <w:rsid w:val="00DA1E9D"/>
    <w:rsid w:val="00DA32DA"/>
    <w:rsid w:val="00DA46A1"/>
    <w:rsid w:val="00DB14EE"/>
    <w:rsid w:val="00DB2183"/>
    <w:rsid w:val="00DB2940"/>
    <w:rsid w:val="00DB67D4"/>
    <w:rsid w:val="00DD2E2C"/>
    <w:rsid w:val="00DD5528"/>
    <w:rsid w:val="00DD79BE"/>
    <w:rsid w:val="00DE1E70"/>
    <w:rsid w:val="00DE244D"/>
    <w:rsid w:val="00DE5E5A"/>
    <w:rsid w:val="00DE67E8"/>
    <w:rsid w:val="00DF032C"/>
    <w:rsid w:val="00DF1C7D"/>
    <w:rsid w:val="00DF2E26"/>
    <w:rsid w:val="00DF36E2"/>
    <w:rsid w:val="00E00F7F"/>
    <w:rsid w:val="00E01250"/>
    <w:rsid w:val="00E05279"/>
    <w:rsid w:val="00E104F7"/>
    <w:rsid w:val="00E11441"/>
    <w:rsid w:val="00E12950"/>
    <w:rsid w:val="00E13A23"/>
    <w:rsid w:val="00E15C00"/>
    <w:rsid w:val="00E178CF"/>
    <w:rsid w:val="00E22049"/>
    <w:rsid w:val="00E224BE"/>
    <w:rsid w:val="00E400F7"/>
    <w:rsid w:val="00E4312C"/>
    <w:rsid w:val="00E45BB3"/>
    <w:rsid w:val="00E53869"/>
    <w:rsid w:val="00E541D1"/>
    <w:rsid w:val="00E54653"/>
    <w:rsid w:val="00E54B4D"/>
    <w:rsid w:val="00E54BE1"/>
    <w:rsid w:val="00E56250"/>
    <w:rsid w:val="00E66494"/>
    <w:rsid w:val="00E666E4"/>
    <w:rsid w:val="00E72B2E"/>
    <w:rsid w:val="00E75A04"/>
    <w:rsid w:val="00E7612E"/>
    <w:rsid w:val="00E80816"/>
    <w:rsid w:val="00E84CA9"/>
    <w:rsid w:val="00EA0030"/>
    <w:rsid w:val="00EB237D"/>
    <w:rsid w:val="00EC1B00"/>
    <w:rsid w:val="00EC2633"/>
    <w:rsid w:val="00EC4BA5"/>
    <w:rsid w:val="00ED34A2"/>
    <w:rsid w:val="00ED6114"/>
    <w:rsid w:val="00ED6C27"/>
    <w:rsid w:val="00EE47AD"/>
    <w:rsid w:val="00EF4183"/>
    <w:rsid w:val="00EF54D1"/>
    <w:rsid w:val="00EF6349"/>
    <w:rsid w:val="00EF6AFE"/>
    <w:rsid w:val="00F15A2A"/>
    <w:rsid w:val="00F22ED5"/>
    <w:rsid w:val="00F254B3"/>
    <w:rsid w:val="00F3070B"/>
    <w:rsid w:val="00F30E39"/>
    <w:rsid w:val="00F3196E"/>
    <w:rsid w:val="00F33850"/>
    <w:rsid w:val="00F33E2E"/>
    <w:rsid w:val="00F36D8E"/>
    <w:rsid w:val="00F37E59"/>
    <w:rsid w:val="00F42955"/>
    <w:rsid w:val="00F52D27"/>
    <w:rsid w:val="00F53349"/>
    <w:rsid w:val="00F61F66"/>
    <w:rsid w:val="00F64413"/>
    <w:rsid w:val="00F81171"/>
    <w:rsid w:val="00F824A1"/>
    <w:rsid w:val="00F83513"/>
    <w:rsid w:val="00F87813"/>
    <w:rsid w:val="00F92657"/>
    <w:rsid w:val="00F9372A"/>
    <w:rsid w:val="00F93A65"/>
    <w:rsid w:val="00F960F1"/>
    <w:rsid w:val="00F966D6"/>
    <w:rsid w:val="00FA0E52"/>
    <w:rsid w:val="00FA5F91"/>
    <w:rsid w:val="00FB79CE"/>
    <w:rsid w:val="00FC04FB"/>
    <w:rsid w:val="00FC150E"/>
    <w:rsid w:val="00FC3402"/>
    <w:rsid w:val="00FC7C7E"/>
    <w:rsid w:val="00FD1513"/>
    <w:rsid w:val="00FD4747"/>
    <w:rsid w:val="00FD5147"/>
    <w:rsid w:val="00FD7785"/>
    <w:rsid w:val="00FE1F45"/>
    <w:rsid w:val="00FE4C76"/>
    <w:rsid w:val="00FF46C4"/>
    <w:rsid w:val="00FF493A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02A87F"/>
  <w15:docId w15:val="{A9EDA944-39A9-4994-9472-5954F9400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48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E48BB"/>
    <w:pPr>
      <w:keepNext/>
      <w:autoSpaceDE w:val="0"/>
      <w:autoSpaceDN w:val="0"/>
      <w:spacing w:after="120"/>
      <w:outlineLvl w:val="0"/>
    </w:pPr>
    <w:rPr>
      <w:b/>
      <w:bCs/>
      <w:sz w:val="20"/>
    </w:rPr>
  </w:style>
  <w:style w:type="paragraph" w:styleId="Nagwek4">
    <w:name w:val="heading 4"/>
    <w:basedOn w:val="Normalny"/>
    <w:next w:val="Normalny"/>
    <w:qFormat/>
    <w:rsid w:val="002E48BB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E48BB"/>
    <w:pPr>
      <w:tabs>
        <w:tab w:val="center" w:pos="4536"/>
        <w:tab w:val="right" w:pos="9072"/>
      </w:tabs>
    </w:pPr>
  </w:style>
  <w:style w:type="character" w:customStyle="1" w:styleId="HeaderChar">
    <w:name w:val="Header Char"/>
    <w:rsid w:val="002E48BB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2E48BB"/>
    <w:pPr>
      <w:tabs>
        <w:tab w:val="center" w:pos="4536"/>
        <w:tab w:val="right" w:pos="9072"/>
      </w:tabs>
    </w:pPr>
  </w:style>
  <w:style w:type="character" w:customStyle="1" w:styleId="FooterChar">
    <w:name w:val="Footer Char"/>
    <w:rsid w:val="002E48BB"/>
    <w:rPr>
      <w:rFonts w:ascii="Times New Roman" w:hAnsi="Times New Roman" w:cs="Times New Roman"/>
    </w:rPr>
  </w:style>
  <w:style w:type="paragraph" w:customStyle="1" w:styleId="Tekstdymka1">
    <w:name w:val="Tekst dymka1"/>
    <w:basedOn w:val="Normalny"/>
    <w:rsid w:val="002E48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2E48B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2E48BB"/>
    <w:pPr>
      <w:ind w:left="708"/>
    </w:pPr>
  </w:style>
  <w:style w:type="character" w:styleId="Hipercze">
    <w:name w:val="Hyperlink"/>
    <w:semiHidden/>
    <w:rsid w:val="002E48BB"/>
    <w:rPr>
      <w:color w:val="0000FF"/>
      <w:u w:val="single"/>
    </w:rPr>
  </w:style>
  <w:style w:type="character" w:customStyle="1" w:styleId="ListParagraphChar">
    <w:name w:val="List Paragraph Char"/>
    <w:rsid w:val="002E48BB"/>
    <w:rPr>
      <w:rFonts w:ascii="Times New Roman" w:hAnsi="Times New Roman" w:cs="Times New Roman"/>
      <w:sz w:val="24"/>
      <w:lang w:eastAsia="pl-PL"/>
    </w:rPr>
  </w:style>
  <w:style w:type="paragraph" w:customStyle="1" w:styleId="Tekstpodstawowywcity1">
    <w:name w:val="Tekst podstawowy wcięty1"/>
    <w:basedOn w:val="Normalny"/>
    <w:rsid w:val="002E48BB"/>
    <w:pPr>
      <w:ind w:left="2268"/>
    </w:pPr>
    <w:rPr>
      <w:sz w:val="22"/>
    </w:rPr>
  </w:style>
  <w:style w:type="character" w:customStyle="1" w:styleId="BodyTextIndentChar">
    <w:name w:val="Body Text Indent Char"/>
    <w:rsid w:val="002E48BB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2E48BB"/>
    <w:pPr>
      <w:suppressAutoHyphens/>
      <w:spacing w:before="280" w:after="280"/>
    </w:pPr>
    <w:rPr>
      <w:lang w:eastAsia="ar-SA"/>
    </w:rPr>
  </w:style>
  <w:style w:type="character" w:styleId="Pogrubienie">
    <w:name w:val="Strong"/>
    <w:qFormat/>
    <w:rsid w:val="002E48BB"/>
    <w:rPr>
      <w:rFonts w:ascii="Times New Roman" w:hAnsi="Times New Roman" w:cs="Times New Roman"/>
      <w:b/>
      <w:bCs/>
    </w:rPr>
  </w:style>
  <w:style w:type="paragraph" w:styleId="Tekstpodstawowy">
    <w:name w:val="Body Text"/>
    <w:basedOn w:val="Normalny"/>
    <w:semiHidden/>
    <w:rsid w:val="002E48BB"/>
    <w:pPr>
      <w:spacing w:after="120"/>
    </w:pPr>
  </w:style>
  <w:style w:type="character" w:customStyle="1" w:styleId="BodyTextChar">
    <w:name w:val="Body Text Char"/>
    <w:rsid w:val="002E48BB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2E48BB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2E48BB"/>
    <w:rPr>
      <w:sz w:val="20"/>
      <w:szCs w:val="20"/>
    </w:rPr>
  </w:style>
  <w:style w:type="character" w:customStyle="1" w:styleId="CommentTextChar">
    <w:name w:val="Comment Text Char"/>
    <w:rsid w:val="002E48B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2E48BB"/>
    <w:pPr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Normalny"/>
    <w:rsid w:val="002E48BB"/>
    <w:pPr>
      <w:spacing w:before="60" w:after="60"/>
      <w:ind w:left="850" w:hanging="425"/>
      <w:jc w:val="both"/>
    </w:pPr>
    <w:rPr>
      <w:szCs w:val="20"/>
    </w:rPr>
  </w:style>
  <w:style w:type="paragraph" w:styleId="Tekstpodstawowywcity2">
    <w:name w:val="Body Text Indent 2"/>
    <w:basedOn w:val="Normalny"/>
    <w:semiHidden/>
    <w:rsid w:val="002E48BB"/>
    <w:pPr>
      <w:spacing w:after="120" w:line="480" w:lineRule="auto"/>
      <w:ind w:left="283"/>
    </w:pPr>
  </w:style>
  <w:style w:type="character" w:customStyle="1" w:styleId="BodyTextIndent2Char">
    <w:name w:val="Body Text Indent 2 Char"/>
    <w:rsid w:val="002E48BB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E48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rsid w:val="002E48BB"/>
    <w:pPr>
      <w:widowControl w:val="0"/>
      <w:tabs>
        <w:tab w:val="left" w:pos="7797"/>
      </w:tabs>
      <w:jc w:val="both"/>
    </w:pPr>
    <w:rPr>
      <w:szCs w:val="20"/>
    </w:rPr>
  </w:style>
  <w:style w:type="paragraph" w:styleId="Tekstpodstawowy3">
    <w:name w:val="Body Text 3"/>
    <w:basedOn w:val="Normalny"/>
    <w:semiHidden/>
    <w:rsid w:val="002E48BB"/>
    <w:pPr>
      <w:spacing w:after="120"/>
    </w:pPr>
    <w:rPr>
      <w:sz w:val="16"/>
      <w:szCs w:val="16"/>
    </w:rPr>
  </w:style>
  <w:style w:type="character" w:customStyle="1" w:styleId="BodyText3Char">
    <w:name w:val="Body Text 3 Char"/>
    <w:rsid w:val="002E48B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Tematkomentarza1">
    <w:name w:val="Temat komentarza1"/>
    <w:basedOn w:val="Tekstkomentarza"/>
    <w:next w:val="Tekstkomentarza"/>
    <w:rsid w:val="002E48BB"/>
    <w:rPr>
      <w:b/>
      <w:bCs/>
    </w:rPr>
  </w:style>
  <w:style w:type="character" w:customStyle="1" w:styleId="CommentSubjectChar">
    <w:name w:val="Comment Subject Char"/>
    <w:rsid w:val="002E48B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Bezodstpw1">
    <w:name w:val="Bez odstępów1"/>
    <w:rsid w:val="002E48BB"/>
    <w:pPr>
      <w:suppressAutoHyphens/>
      <w:jc w:val="both"/>
    </w:pPr>
    <w:rPr>
      <w:rFonts w:ascii="Calibri" w:hAnsi="Calibri"/>
      <w:sz w:val="22"/>
      <w:szCs w:val="22"/>
      <w:lang w:eastAsia="ar-SA"/>
    </w:rPr>
  </w:style>
  <w:style w:type="paragraph" w:styleId="Zwykytekst">
    <w:name w:val="Plain Text"/>
    <w:basedOn w:val="Normalny"/>
    <w:link w:val="ZwykytekstZnak1"/>
    <w:rsid w:val="002E48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rsid w:val="002E48BB"/>
    <w:rPr>
      <w:rFonts w:ascii="Consolas" w:hAnsi="Consolas" w:cs="Consolas"/>
      <w:sz w:val="21"/>
      <w:szCs w:val="21"/>
      <w:lang w:eastAsia="pl-PL"/>
    </w:rPr>
  </w:style>
  <w:style w:type="character" w:customStyle="1" w:styleId="PlainTextChar">
    <w:name w:val="Plain Text Char"/>
    <w:rsid w:val="002E48BB"/>
    <w:rPr>
      <w:rFonts w:ascii="Courier New" w:hAnsi="Courier New" w:cs="Courier New"/>
      <w:sz w:val="20"/>
    </w:rPr>
  </w:style>
  <w:style w:type="character" w:customStyle="1" w:styleId="Heading1Char">
    <w:name w:val="Heading 1 Char"/>
    <w:rsid w:val="002E48BB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2E48BB"/>
    <w:rPr>
      <w:rFonts w:ascii="Cambria" w:hAnsi="Cambria" w:cs="Times New Roman"/>
      <w:i/>
      <w:iCs/>
      <w:color w:val="365F91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78C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E178CF"/>
  </w:style>
  <w:style w:type="character" w:customStyle="1" w:styleId="TematkomentarzaZnak">
    <w:name w:val="Temat komentarza Znak"/>
    <w:link w:val="Tematkomentarza"/>
    <w:uiPriority w:val="99"/>
    <w:semiHidden/>
    <w:rsid w:val="00E178C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8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178CF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link w:val="Teksttreci0"/>
    <w:rsid w:val="00AB4D7D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4D7D"/>
    <w:pPr>
      <w:widowControl w:val="0"/>
      <w:shd w:val="clear" w:color="auto" w:fill="FFFFFF"/>
      <w:spacing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Bezodstpw">
    <w:name w:val="No Spacing"/>
    <w:uiPriority w:val="99"/>
    <w:qFormat/>
    <w:rsid w:val="00BD413D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820D70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30F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075578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075578"/>
  </w:style>
  <w:style w:type="character" w:customStyle="1" w:styleId="ZwykytekstZnak1">
    <w:name w:val="Zwykły tekst Znak1"/>
    <w:link w:val="Zwykytekst"/>
    <w:rsid w:val="004D1172"/>
    <w:rPr>
      <w:rFonts w:ascii="Courier New" w:hAnsi="Courier New" w:cs="Courier New"/>
    </w:rPr>
  </w:style>
  <w:style w:type="table" w:styleId="Tabela-Siatka">
    <w:name w:val="Table Grid"/>
    <w:basedOn w:val="Standardowy"/>
    <w:uiPriority w:val="59"/>
    <w:rsid w:val="00F3070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ht">
    <w:name w:val="rht"/>
    <w:rsid w:val="00C47086"/>
  </w:style>
  <w:style w:type="paragraph" w:styleId="Poprawka">
    <w:name w:val="Revision"/>
    <w:hidden/>
    <w:uiPriority w:val="99"/>
    <w:semiHidden/>
    <w:rsid w:val="00475C65"/>
    <w:rPr>
      <w:sz w:val="24"/>
      <w:szCs w:val="24"/>
    </w:rPr>
  </w:style>
  <w:style w:type="paragraph" w:customStyle="1" w:styleId="Akapitzlist5">
    <w:name w:val="Akapit z listą5"/>
    <w:basedOn w:val="Normalny"/>
    <w:rsid w:val="00633E05"/>
    <w:pPr>
      <w:ind w:left="708"/>
    </w:pPr>
  </w:style>
  <w:style w:type="paragraph" w:customStyle="1" w:styleId="Akapitzlist10">
    <w:name w:val="Akapit z listą1"/>
    <w:basedOn w:val="Normalny"/>
    <w:rsid w:val="00755052"/>
    <w:pPr>
      <w:ind w:left="708"/>
    </w:pPr>
  </w:style>
  <w:style w:type="paragraph" w:customStyle="1" w:styleId="Tekstpodstawowywcity10">
    <w:name w:val="Tekst podstawowy wcięty1"/>
    <w:basedOn w:val="Normalny"/>
    <w:rsid w:val="00755052"/>
    <w:pPr>
      <w:ind w:left="2268"/>
    </w:pPr>
    <w:rPr>
      <w:sz w:val="22"/>
    </w:rPr>
  </w:style>
  <w:style w:type="paragraph" w:customStyle="1" w:styleId="Akapitzlist2">
    <w:name w:val="Akapit z listą2"/>
    <w:basedOn w:val="Normalny"/>
    <w:rsid w:val="00755052"/>
    <w:pPr>
      <w:ind w:left="708"/>
    </w:pPr>
  </w:style>
  <w:style w:type="paragraph" w:customStyle="1" w:styleId="Akapitzlist4">
    <w:name w:val="Akapit z listą4"/>
    <w:basedOn w:val="Normalny"/>
    <w:rsid w:val="00755052"/>
    <w:pPr>
      <w:ind w:left="708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111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B1115D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3B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3B6"/>
  </w:style>
  <w:style w:type="character" w:styleId="Odwoanieprzypisukocowego">
    <w:name w:val="endnote reference"/>
    <w:basedOn w:val="Domylnaczcionkaakapitu"/>
    <w:uiPriority w:val="99"/>
    <w:semiHidden/>
    <w:unhideWhenUsed/>
    <w:rsid w:val="00C853B6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0639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5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39B78-73B9-4AD6-8CB1-3D701541D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U</Company>
  <LinksUpToDate>false</LinksUpToDate>
  <CharactersWithSpaces>915</CharactersWithSpaces>
  <SharedDoc>false</SharedDoc>
  <HLinks>
    <vt:vector size="18" baseType="variant">
      <vt:variant>
        <vt:i4>7405635</vt:i4>
      </vt:variant>
      <vt:variant>
        <vt:i4>3</vt:i4>
      </vt:variant>
      <vt:variant>
        <vt:i4>0</vt:i4>
      </vt:variant>
      <vt:variant>
        <vt:i4>5</vt:i4>
      </vt:variant>
      <vt:variant>
        <vt:lpwstr>mailto:lkrawczynski@eurotrafo.net</vt:lpwstr>
      </vt:variant>
      <vt:variant>
        <vt:lpwstr/>
      </vt:variant>
      <vt:variant>
        <vt:i4>7405635</vt:i4>
      </vt:variant>
      <vt:variant>
        <vt:i4>0</vt:i4>
      </vt:variant>
      <vt:variant>
        <vt:i4>0</vt:i4>
      </vt:variant>
      <vt:variant>
        <vt:i4>5</vt:i4>
      </vt:variant>
      <vt:variant>
        <vt:lpwstr>mailto:lkrawczynski@eurotrafo.net</vt:lpwstr>
      </vt:variant>
      <vt:variant>
        <vt:lpwstr/>
      </vt:variant>
      <vt:variant>
        <vt:i4>4980760</vt:i4>
      </vt:variant>
      <vt:variant>
        <vt:i4>0</vt:i4>
      </vt:variant>
      <vt:variant>
        <vt:i4>0</vt:i4>
      </vt:variant>
      <vt:variant>
        <vt:i4>5</vt:i4>
      </vt:variant>
      <vt:variant>
        <vt:lpwstr>https://kody.uzp.gov.pl/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28</dc:creator>
  <cp:lastModifiedBy>Użytkownik systemu Windows</cp:lastModifiedBy>
  <cp:revision>12</cp:revision>
  <cp:lastPrinted>2017-07-14T08:59:00Z</cp:lastPrinted>
  <dcterms:created xsi:type="dcterms:W3CDTF">2025-06-26T10:15:00Z</dcterms:created>
  <dcterms:modified xsi:type="dcterms:W3CDTF">2025-07-08T11:52:00Z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0x01010033334829CD0DD14F804A97A49810EBE7</vt:lpwstr>
  </property>
  <property fmtid="{D5CDD505-2E9C-101B-9397-08002B2CF9AE}" pid="3" name="_NewReviewCycle">
    <vt:lpwstr/>
  </property>
</Properties>
</file>